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77113D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  <w:u w:val="single"/>
        </w:rPr>
        <w:t>20</w:t>
      </w:r>
      <w:r w:rsidR="009B771C">
        <w:rPr>
          <w:rFonts w:ascii="Times New Roman" w:hAnsi="Times New Roman"/>
          <w:sz w:val="22"/>
          <w:szCs w:val="22"/>
          <w:u w:val="single"/>
        </w:rPr>
        <w:t>2</w:t>
      </w:r>
      <w:r w:rsidR="00F368AE">
        <w:rPr>
          <w:rFonts w:ascii="Times New Roman" w:hAnsi="Times New Roman"/>
          <w:sz w:val="22"/>
          <w:szCs w:val="22"/>
          <w:u w:val="single"/>
        </w:rPr>
        <w:t>4</w:t>
      </w:r>
      <w:r w:rsidRPr="00363F3E">
        <w:rPr>
          <w:rFonts w:ascii="Times New Roman" w:hAnsi="Times New Roman"/>
          <w:sz w:val="22"/>
          <w:szCs w:val="22"/>
          <w:u w:val="single"/>
        </w:rPr>
        <w:t>/ 20</w:t>
      </w:r>
      <w:r w:rsidR="00833031">
        <w:rPr>
          <w:rFonts w:ascii="Times New Roman" w:hAnsi="Times New Roman"/>
          <w:sz w:val="22"/>
          <w:szCs w:val="22"/>
          <w:u w:val="single"/>
        </w:rPr>
        <w:t>2</w:t>
      </w:r>
      <w:r w:rsidR="00F368AE">
        <w:rPr>
          <w:rFonts w:ascii="Times New Roman" w:hAnsi="Times New Roman"/>
          <w:sz w:val="22"/>
          <w:szCs w:val="22"/>
          <w:u w:val="single"/>
        </w:rPr>
        <w:t>5</w:t>
      </w:r>
      <w:r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3480E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</w:t>
            </w:r>
            <w:r w:rsidR="0083480E">
              <w:rPr>
                <w:b/>
                <w:i/>
                <w:sz w:val="18"/>
                <w:szCs w:val="18"/>
              </w:rPr>
              <w:t xml:space="preserve">. Часть </w:t>
            </w:r>
            <w:r w:rsidR="00AF2105" w:rsidRPr="009B771C">
              <w:rPr>
                <w:b/>
                <w:i/>
                <w:sz w:val="18"/>
                <w:szCs w:val="18"/>
              </w:rPr>
              <w:t>4</w:t>
            </w:r>
            <w:r w:rsidRPr="00363F3E">
              <w:rPr>
                <w:b/>
                <w:i/>
                <w:sz w:val="18"/>
                <w:szCs w:val="18"/>
              </w:rPr>
              <w:t>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57514D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для студентов </w:t>
            </w:r>
            <w:r w:rsidR="00AF2105" w:rsidRPr="009B771C">
              <w:rPr>
                <w:b/>
                <w:bCs/>
                <w:sz w:val="18"/>
                <w:szCs w:val="18"/>
                <w:u w:val="single"/>
              </w:rPr>
              <w:t>4</w:t>
            </w:r>
            <w:r w:rsidR="00FB49EA" w:rsidRPr="00363F3E">
              <w:rPr>
                <w:b/>
                <w:bCs/>
                <w:sz w:val="18"/>
                <w:szCs w:val="18"/>
              </w:rPr>
              <w:t xml:space="preserve"> курса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  <w:r w:rsidR="008833A1">
              <w:rPr>
                <w:b/>
                <w:bCs/>
                <w:sz w:val="18"/>
                <w:szCs w:val="18"/>
              </w:rPr>
              <w:t>О</w:t>
            </w:r>
            <w:r w:rsidR="00EB3640">
              <w:rPr>
                <w:b/>
                <w:bCs/>
                <w:sz w:val="18"/>
                <w:szCs w:val="18"/>
              </w:rPr>
              <w:t>ЗО</w:t>
            </w: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8833A1" w:rsidRDefault="008833A1" w:rsidP="008833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Направление: 09.03.04 Программная инженерия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83480E" w:rsidRDefault="00F368AE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83480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83480E" w:rsidRDefault="00F368AE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83480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6C0FDF" w:rsidRDefault="00174B09" w:rsidP="0006789B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="0006789B">
              <w:rPr>
                <w:sz w:val="18"/>
                <w:szCs w:val="18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06789B" w:rsidRDefault="00174B09" w:rsidP="0006789B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 w:rsidR="0006789B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E91CBB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>Результаты обучения по дисциплине: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3495"/>
      </w:tblGrid>
      <w:tr w:rsidR="0045724B" w:rsidRPr="00771B54" w:rsidTr="000A2880">
        <w:tc>
          <w:tcPr>
            <w:tcW w:w="14454" w:type="dxa"/>
            <w:gridSpan w:val="2"/>
            <w:shd w:val="clear" w:color="auto" w:fill="EDEDED"/>
          </w:tcPr>
          <w:p w:rsidR="0045724B" w:rsidRPr="00771B54" w:rsidRDefault="0045724B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</w:pPr>
            <w:r w:rsidRPr="00771B54"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  <w:t>Планируемые результаты обучения по дисциплине</w:t>
            </w:r>
          </w:p>
        </w:tc>
      </w:tr>
      <w:tr w:rsidR="0045724B" w:rsidRPr="00771B54" w:rsidTr="000A2880">
        <w:tc>
          <w:tcPr>
            <w:tcW w:w="959" w:type="dxa"/>
            <w:shd w:val="clear" w:color="auto" w:fill="EDEDED"/>
          </w:tcPr>
          <w:p w:rsidR="0045724B" w:rsidRPr="00771B54" w:rsidRDefault="0045724B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</w:pPr>
            <w:r w:rsidRPr="00771B54"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  <w:t>Код</w:t>
            </w:r>
          </w:p>
        </w:tc>
        <w:tc>
          <w:tcPr>
            <w:tcW w:w="13495" w:type="dxa"/>
            <w:shd w:val="clear" w:color="auto" w:fill="EDEDED"/>
          </w:tcPr>
          <w:p w:rsidR="0045724B" w:rsidRPr="00771B54" w:rsidRDefault="0045724B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</w:pPr>
            <w:r w:rsidRPr="00771B54"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  <w:t>Наименование</w:t>
            </w:r>
          </w:p>
        </w:tc>
      </w:tr>
      <w:tr w:rsidR="0045724B" w:rsidRPr="00771B54" w:rsidTr="000A2880">
        <w:trPr>
          <w:trHeight w:val="264"/>
        </w:trPr>
        <w:tc>
          <w:tcPr>
            <w:tcW w:w="959" w:type="dxa"/>
            <w:shd w:val="clear" w:color="auto" w:fill="auto"/>
          </w:tcPr>
          <w:p w:rsidR="0045724B" w:rsidRPr="00771B54" w:rsidRDefault="0045724B" w:rsidP="000A2880">
            <w:pPr>
              <w:rPr>
                <w:sz w:val="18"/>
                <w:szCs w:val="18"/>
                <w:lang w:eastAsia="ja-JP"/>
              </w:rPr>
            </w:pPr>
            <w:r w:rsidRPr="00771B54">
              <w:rPr>
                <w:sz w:val="18"/>
                <w:szCs w:val="18"/>
                <w:lang w:eastAsia="ja-JP"/>
              </w:rPr>
              <w:t>РД-1</w:t>
            </w:r>
          </w:p>
        </w:tc>
        <w:tc>
          <w:tcPr>
            <w:tcW w:w="13495" w:type="dxa"/>
          </w:tcPr>
          <w:p w:rsidR="0045724B" w:rsidRPr="00771B54" w:rsidRDefault="0045724B" w:rsidP="000A2880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71B54">
              <w:rPr>
                <w:rFonts w:eastAsia="MS Mincho"/>
                <w:sz w:val="18"/>
                <w:szCs w:val="18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</w:tr>
      <w:tr w:rsidR="0045724B" w:rsidRPr="00771B54" w:rsidTr="000A2880">
        <w:tc>
          <w:tcPr>
            <w:tcW w:w="959" w:type="dxa"/>
            <w:shd w:val="clear" w:color="auto" w:fill="auto"/>
          </w:tcPr>
          <w:p w:rsidR="0045724B" w:rsidRPr="00771B54" w:rsidRDefault="0045724B" w:rsidP="000A2880">
            <w:pPr>
              <w:rPr>
                <w:sz w:val="18"/>
                <w:szCs w:val="18"/>
                <w:lang w:eastAsia="ja-JP"/>
              </w:rPr>
            </w:pPr>
            <w:r w:rsidRPr="00771B54">
              <w:rPr>
                <w:sz w:val="18"/>
                <w:szCs w:val="18"/>
                <w:lang w:eastAsia="ja-JP"/>
              </w:rPr>
              <w:t>РД-2</w:t>
            </w:r>
          </w:p>
        </w:tc>
        <w:tc>
          <w:tcPr>
            <w:tcW w:w="13495" w:type="dxa"/>
          </w:tcPr>
          <w:p w:rsidR="0045724B" w:rsidRPr="00771B54" w:rsidRDefault="0045724B" w:rsidP="000A2880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71B54">
              <w:rPr>
                <w:rFonts w:eastAsia="Calibri"/>
                <w:sz w:val="18"/>
                <w:szCs w:val="18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45724B" w:rsidRPr="00771B54" w:rsidTr="000A2880">
        <w:tc>
          <w:tcPr>
            <w:tcW w:w="959" w:type="dxa"/>
            <w:shd w:val="clear" w:color="auto" w:fill="auto"/>
          </w:tcPr>
          <w:p w:rsidR="0045724B" w:rsidRPr="00771B54" w:rsidRDefault="0045724B" w:rsidP="000A2880">
            <w:pPr>
              <w:rPr>
                <w:sz w:val="18"/>
                <w:szCs w:val="18"/>
                <w:lang w:eastAsia="ja-JP"/>
              </w:rPr>
            </w:pPr>
            <w:r w:rsidRPr="00771B54">
              <w:rPr>
                <w:sz w:val="18"/>
                <w:szCs w:val="18"/>
                <w:lang w:eastAsia="ja-JP"/>
              </w:rPr>
              <w:t>РД -3</w:t>
            </w:r>
          </w:p>
        </w:tc>
        <w:tc>
          <w:tcPr>
            <w:tcW w:w="13495" w:type="dxa"/>
          </w:tcPr>
          <w:p w:rsidR="0045724B" w:rsidRPr="00771B54" w:rsidRDefault="0045724B" w:rsidP="000A2880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71B54">
              <w:rPr>
                <w:rFonts w:eastAsia="Calibri"/>
                <w:sz w:val="18"/>
                <w:szCs w:val="18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771B54">
              <w:rPr>
                <w:rFonts w:eastAsia="Calibri"/>
                <w:spacing w:val="-4"/>
                <w:sz w:val="18"/>
                <w:szCs w:val="18"/>
              </w:rPr>
              <w:t>социально-бытовой и учебно-профессиональной сферы общения</w:t>
            </w:r>
            <w:r w:rsidRPr="00771B54">
              <w:rPr>
                <w:rFonts w:eastAsia="Calibri"/>
                <w:sz w:val="18"/>
                <w:szCs w:val="18"/>
              </w:rPr>
              <w:t xml:space="preserve"> стран изучаемого(-ых) языка(-ов)</w:t>
            </w:r>
          </w:p>
        </w:tc>
      </w:tr>
    </w:tbl>
    <w:tbl>
      <w:tblPr>
        <w:tblStyle w:val="aff"/>
        <w:tblW w:w="4802" w:type="pct"/>
        <w:tblInd w:w="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8"/>
        <w:gridCol w:w="4734"/>
        <w:gridCol w:w="2573"/>
        <w:gridCol w:w="1872"/>
        <w:gridCol w:w="1869"/>
        <w:gridCol w:w="2434"/>
      </w:tblGrid>
      <w:tr w:rsidR="00F64FC9" w:rsidRPr="00363F3E" w:rsidTr="0045724B"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F64FC9" w:rsidRPr="00363F3E" w:rsidRDefault="00F64FC9" w:rsidP="006C0FDF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Для дисци</w:t>
            </w:r>
            <w:r w:rsidR="002C1756">
              <w:rPr>
                <w:b/>
                <w:sz w:val="18"/>
                <w:szCs w:val="18"/>
              </w:rPr>
              <w:t xml:space="preserve">плин с формой контроля – </w:t>
            </w:r>
            <w:r w:rsidR="006C0FDF">
              <w:rPr>
                <w:b/>
                <w:sz w:val="18"/>
                <w:szCs w:val="18"/>
              </w:rPr>
              <w:t>экзамен</w:t>
            </w:r>
          </w:p>
        </w:tc>
      </w:tr>
      <w:tr w:rsidR="00791443" w:rsidRPr="00363F3E" w:rsidTr="0045724B">
        <w:tc>
          <w:tcPr>
            <w:tcW w:w="34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Оценочные мероприятия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45724B">
        <w:trPr>
          <w:trHeight w:val="30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45724B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3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AF2105" w:rsidRDefault="00E91CBB" w:rsidP="00AF2105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AF2105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8B4102" w:rsidRDefault="002000DB" w:rsidP="008B4102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8B4102">
              <w:rPr>
                <w:sz w:val="18"/>
                <w:szCs w:val="18"/>
                <w:lang w:val="en-US"/>
              </w:rPr>
              <w:t>3</w:t>
            </w:r>
          </w:p>
        </w:tc>
      </w:tr>
      <w:tr w:rsidR="00F06206" w:rsidRPr="00363F3E" w:rsidTr="0045724B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3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письменной форме (сочинения, эссе, письмо другу, ответы на вопросы по прослушанному или прочитанному материалу)</w:t>
            </w:r>
            <w:r w:rsidR="0064092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8B4102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="006409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8B4102" w:rsidRDefault="00640929" w:rsidP="008B4102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8B4102">
              <w:rPr>
                <w:sz w:val="18"/>
                <w:szCs w:val="18"/>
                <w:lang w:val="en-US"/>
              </w:rPr>
              <w:t>7</w:t>
            </w:r>
          </w:p>
        </w:tc>
      </w:tr>
      <w:tr w:rsidR="00F06206" w:rsidRPr="00363F3E" w:rsidTr="0045724B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3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45724B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45724B">
        <w:trPr>
          <w:gridAfter w:val="3"/>
          <w:wAfter w:w="2174" w:type="pct"/>
          <w:trHeight w:val="238"/>
        </w:trPr>
        <w:tc>
          <w:tcPr>
            <w:tcW w:w="2826" w:type="pct"/>
            <w:gridSpan w:val="3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45724B">
        <w:trPr>
          <w:gridAfter w:val="1"/>
          <w:wAfter w:w="857" w:type="pct"/>
        </w:trPr>
        <w:tc>
          <w:tcPr>
            <w:tcW w:w="19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45724B">
        <w:trPr>
          <w:gridAfter w:val="1"/>
          <w:wAfter w:w="857" w:type="pct"/>
        </w:trPr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156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2000DB">
            <w:pPr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 (по 5 бал.)</w:t>
            </w:r>
          </w:p>
        </w:tc>
        <w:tc>
          <w:tcPr>
            <w:tcW w:w="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45724B">
        <w:trPr>
          <w:gridAfter w:val="1"/>
          <w:wAfter w:w="857" w:type="pct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21"/>
        <w:gridCol w:w="1680"/>
        <w:gridCol w:w="878"/>
        <w:gridCol w:w="6"/>
        <w:gridCol w:w="1413"/>
        <w:gridCol w:w="1387"/>
      </w:tblGrid>
      <w:tr w:rsidR="00322A8B" w:rsidRPr="007E4443" w:rsidTr="00F9765E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9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F9765E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AB4DC2" w:rsidRPr="007E4443" w:rsidTr="002A65EF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AB4DC2" w:rsidRPr="00AB4DC2" w:rsidRDefault="00850851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1-13</w:t>
            </w:r>
            <w:r w:rsidR="00AB4DC2" w:rsidRPr="00AB4DC2">
              <w:rPr>
                <w:rFonts w:eastAsia="Calibri"/>
                <w:sz w:val="18"/>
                <w:szCs w:val="18"/>
              </w:rPr>
              <w:tab/>
              <w:t xml:space="preserve">  </w:t>
            </w:r>
          </w:p>
        </w:tc>
        <w:tc>
          <w:tcPr>
            <w:tcW w:w="334" w:type="pct"/>
          </w:tcPr>
          <w:p w:rsidR="00AB4DC2" w:rsidRPr="00AB4DC2" w:rsidRDefault="00850851" w:rsidP="00E75C74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январь - апрель</w:t>
            </w:r>
            <w:r w:rsidR="00AB4DC2" w:rsidRPr="00AB4DC2">
              <w:rPr>
                <w:rFonts w:eastAsia="Calibri"/>
                <w:sz w:val="18"/>
                <w:szCs w:val="18"/>
              </w:rPr>
              <w:t xml:space="preserve"> 202</w:t>
            </w:r>
            <w:r w:rsidR="00E75C74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AB4DC2" w:rsidRDefault="00AB4DC2" w:rsidP="00AB4D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РД 1-3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AB4DC2" w:rsidRDefault="00AB4DC2" w:rsidP="00AB4DC2">
            <w:pPr>
              <w:rPr>
                <w:rFonts w:eastAsia="Calibri"/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r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AB4DC2" w:rsidRPr="006C0FDF" w:rsidRDefault="00174B09" w:rsidP="0006789B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  <w:r w:rsidR="0006789B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B4DC2">
              <w:rPr>
                <w:rFonts w:eastAsia="Calibri"/>
                <w:b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4DC2" w:rsidRPr="00C01594" w:rsidRDefault="00AB4DC2" w:rsidP="00AB4DC2">
            <w:pPr>
              <w:contextualSpacing/>
              <w:jc w:val="center"/>
              <w:rPr>
                <w:sz w:val="18"/>
                <w:szCs w:val="18"/>
              </w:rPr>
            </w:pPr>
            <w:r w:rsidRPr="00C01594">
              <w:rPr>
                <w:sz w:val="18"/>
                <w:szCs w:val="18"/>
              </w:rPr>
              <w:t>ОСН 1-3</w:t>
            </w:r>
          </w:p>
          <w:p w:rsidR="00AB4DC2" w:rsidRPr="00C01594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C01594"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AB4DC2" w:rsidRPr="00C01594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C01594">
              <w:rPr>
                <w:rFonts w:eastAsia="Calibri"/>
                <w:sz w:val="18"/>
                <w:szCs w:val="18"/>
              </w:rPr>
              <w:t>ЭР1</w:t>
            </w:r>
          </w:p>
          <w:p w:rsidR="00AB4DC2" w:rsidRPr="00C01594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B4DC2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1. </w:t>
            </w:r>
            <w:r w:rsidRPr="008B4102">
              <w:rPr>
                <w:rFonts w:eastAsia="Calibri"/>
                <w:b/>
                <w:sz w:val="18"/>
                <w:szCs w:val="18"/>
              </w:rPr>
              <w:t>Data security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AB4DC2" w:rsidRPr="007E4443" w:rsidTr="00F9765E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AB4DC2" w:rsidRPr="007E4443" w:rsidRDefault="00850851" w:rsidP="00AB4DC2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14-17</w:t>
            </w:r>
          </w:p>
        </w:tc>
        <w:tc>
          <w:tcPr>
            <w:tcW w:w="334" w:type="pct"/>
            <w:vMerge w:val="restart"/>
          </w:tcPr>
          <w:p w:rsidR="00AB4DC2" w:rsidRPr="000F4627" w:rsidRDefault="00850851" w:rsidP="00E75C74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апрель</w:t>
            </w:r>
            <w:r w:rsidR="00AB4DC2" w:rsidRPr="00AB4DC2">
              <w:rPr>
                <w:rFonts w:eastAsia="Calibri"/>
                <w:sz w:val="18"/>
                <w:szCs w:val="18"/>
              </w:rPr>
              <w:t xml:space="preserve"> 202</w:t>
            </w:r>
            <w:r w:rsidR="00E75C74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B4DC2" w:rsidRPr="009B771C" w:rsidRDefault="00AB4DC2" w:rsidP="00AB4DC2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9B771C">
              <w:rPr>
                <w:rFonts w:eastAsia="Calibri"/>
                <w:sz w:val="18"/>
                <w:szCs w:val="18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9B771C">
              <w:rPr>
                <w:rFonts w:eastAsia="Calibri"/>
                <w:sz w:val="18"/>
                <w:szCs w:val="18"/>
              </w:rPr>
              <w:t xml:space="preserve"> 1.</w:t>
            </w:r>
          </w:p>
          <w:p w:rsidR="00AB4DC2" w:rsidRPr="00C82D42" w:rsidRDefault="00AB4DC2" w:rsidP="00AB4DC2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9B771C">
              <w:rPr>
                <w:rFonts w:eastAsia="Calibri"/>
                <w:i/>
                <w:sz w:val="18"/>
                <w:szCs w:val="18"/>
              </w:rPr>
              <w:t>:</w:t>
            </w:r>
            <w:r w:rsidRPr="009B771C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8B4102">
              <w:rPr>
                <w:i/>
                <w:color w:val="000000"/>
                <w:sz w:val="18"/>
                <w:szCs w:val="18"/>
                <w:lang w:val="en-US"/>
              </w:rPr>
              <w:t>Data</w:t>
            </w:r>
            <w:r w:rsidRPr="009B771C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8B4102">
              <w:rPr>
                <w:i/>
                <w:color w:val="000000"/>
                <w:sz w:val="18"/>
                <w:szCs w:val="18"/>
                <w:lang w:val="en-US"/>
              </w:rPr>
              <w:t>security</w:t>
            </w:r>
            <w:r w:rsidRPr="009B771C">
              <w:rPr>
                <w:i/>
                <w:color w:val="000000"/>
                <w:sz w:val="18"/>
                <w:szCs w:val="18"/>
              </w:rPr>
              <w:t xml:space="preserve">. </w:t>
            </w:r>
            <w:r w:rsidRPr="008B4102">
              <w:rPr>
                <w:i/>
                <w:color w:val="000000"/>
                <w:sz w:val="18"/>
                <w:szCs w:val="18"/>
                <w:lang w:val="en-US"/>
              </w:rPr>
              <w:t>Types of computer viruses. History of data security development.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AB4DC2" w:rsidRPr="00C01594" w:rsidRDefault="00F81ADF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AB4DC2" w:rsidRPr="00AB4DC2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AB4DC2" w:rsidRPr="00C01594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B4DC2" w:rsidRPr="008B4102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AB4DC2" w:rsidRPr="007E4443" w:rsidRDefault="00AB4DC2" w:rsidP="00AB4DC2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AB4DC2" w:rsidRPr="007E4443" w:rsidRDefault="00AB4DC2" w:rsidP="00AB4DC2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AB4DC2" w:rsidRPr="008B4102" w:rsidRDefault="00AB4DC2" w:rsidP="00AB4DC2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8B4102">
              <w:rPr>
                <w:rFonts w:eastAsia="Calibri"/>
                <w:b/>
                <w:sz w:val="18"/>
                <w:szCs w:val="18"/>
                <w:lang w:val="en-US"/>
              </w:rPr>
              <w:t xml:space="preserve"> 2.</w:t>
            </w:r>
            <w:r>
              <w:rPr>
                <w:b/>
                <w:lang w:val="en-US"/>
              </w:rPr>
              <w:t xml:space="preserve"> </w:t>
            </w:r>
            <w:r w:rsidRPr="008B4102">
              <w:rPr>
                <w:b/>
                <w:sz w:val="18"/>
                <w:szCs w:val="18"/>
                <w:lang w:val="en-US"/>
              </w:rPr>
              <w:t>Employment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AB4DC2" w:rsidRPr="008B4102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AB4DC2" w:rsidRPr="008B4102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AB4DC2" w:rsidRPr="008B4102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AB4DC2" w:rsidRPr="008B4102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AB4DC2" w:rsidRPr="008B4102" w:rsidRDefault="00AB4DC2" w:rsidP="00AB4DC2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AB4DC2" w:rsidRPr="008B4102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</w:tr>
      <w:tr w:rsidR="00AB4DC2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AB4DC2" w:rsidRPr="008B4102" w:rsidRDefault="00AB4DC2" w:rsidP="00AB4DC2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</w:tcPr>
          <w:p w:rsidR="00AB4DC2" w:rsidRPr="007E4443" w:rsidRDefault="00AB4DC2" w:rsidP="00AB4DC2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B4DC2" w:rsidRPr="00C82D42" w:rsidRDefault="00AB4DC2" w:rsidP="00AB4DC2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2.</w:t>
            </w:r>
          </w:p>
          <w:p w:rsidR="00AB4DC2" w:rsidRPr="00C82D42" w:rsidRDefault="00AB4DC2" w:rsidP="00AB4DC2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C82D4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8B4102">
              <w:rPr>
                <w:i/>
                <w:color w:val="000000"/>
                <w:sz w:val="18"/>
                <w:szCs w:val="18"/>
                <w:lang w:val="en-US"/>
              </w:rPr>
              <w:t xml:space="preserve">Employment in the IT sphere. Professions in the IT sphere. CV and a covering letter writing.  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B4DC2" w:rsidRPr="00C01594" w:rsidRDefault="00F81ADF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B4DC2" w:rsidRPr="00AB4DC2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AB4DC2" w:rsidRPr="00C01594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B4DC2" w:rsidRPr="007E4443" w:rsidTr="00F9765E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AB4DC2" w:rsidRPr="00E4672E" w:rsidRDefault="00AB4DC2" w:rsidP="00AB4DC2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>
              <w:rPr>
                <w:rFonts w:eastAsia="Calibri"/>
                <w:b/>
                <w:sz w:val="18"/>
                <w:szCs w:val="18"/>
              </w:rPr>
              <w:t xml:space="preserve">3. </w:t>
            </w:r>
            <w:r>
              <w:rPr>
                <w:rFonts w:eastAsia="Calibri"/>
                <w:b/>
                <w:sz w:val="18"/>
                <w:szCs w:val="18"/>
                <w:lang w:val="en-US"/>
              </w:rPr>
              <w:t>Causative forms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AB4DC2" w:rsidRPr="00E4672E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B4DC2" w:rsidRPr="007E4443" w:rsidTr="00F9765E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AB4DC2" w:rsidRPr="00E4672E" w:rsidRDefault="00AB4DC2" w:rsidP="00AB4DC2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B4DC2" w:rsidRPr="000E4CCA" w:rsidRDefault="00AB4DC2" w:rsidP="00AB4DC2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3.</w:t>
            </w:r>
          </w:p>
          <w:p w:rsidR="00AB4DC2" w:rsidRPr="00C01594" w:rsidRDefault="00AB4DC2" w:rsidP="00AB4DC2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8B4102">
              <w:rPr>
                <w:rFonts w:eastAsia="Calibri"/>
                <w:i/>
                <w:sz w:val="18"/>
                <w:szCs w:val="18"/>
                <w:lang w:val="en-US"/>
              </w:rPr>
              <w:t>Causative forms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4DC2" w:rsidRPr="007E4443" w:rsidRDefault="00636616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B4DC2" w:rsidRPr="00C01594" w:rsidRDefault="00F81ADF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AB4DC2" w:rsidRPr="00AB4DC2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4DC2" w:rsidRPr="00C01594" w:rsidRDefault="00AB4DC2" w:rsidP="00AB4DC2">
            <w:pPr>
              <w:contextualSpacing/>
              <w:jc w:val="center"/>
              <w:rPr>
                <w:sz w:val="18"/>
                <w:szCs w:val="18"/>
              </w:rPr>
            </w:pPr>
            <w:r w:rsidRPr="00C01594">
              <w:rPr>
                <w:sz w:val="18"/>
                <w:szCs w:val="18"/>
              </w:rPr>
              <w:t>ОСН 1-3</w:t>
            </w:r>
          </w:p>
          <w:p w:rsidR="00AB4DC2" w:rsidRPr="00C01594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C01594"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AB4DC2" w:rsidRPr="00C01594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C01594">
              <w:rPr>
                <w:rFonts w:eastAsia="Calibri"/>
                <w:sz w:val="18"/>
                <w:szCs w:val="18"/>
              </w:rPr>
              <w:t>ЭР1</w:t>
            </w:r>
          </w:p>
          <w:p w:rsidR="00AB4DC2" w:rsidRPr="00C01594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B4DC2" w:rsidRPr="007E4443" w:rsidTr="00F9765E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AB4DC2" w:rsidRPr="007E4443" w:rsidRDefault="00AB4DC2" w:rsidP="00AB4DC2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AB4DC2" w:rsidRPr="007E4443" w:rsidRDefault="00AB4DC2" w:rsidP="00AB4DC2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B4DC2" w:rsidRPr="007E4443" w:rsidRDefault="00AB4DC2" w:rsidP="00AB4DC2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B4DC2" w:rsidRPr="006C0FDF" w:rsidRDefault="00636616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B4DC2" w:rsidRPr="006C0FDF" w:rsidRDefault="00174B09" w:rsidP="0006789B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  <w:r w:rsidR="0006789B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B4DC2">
              <w:rPr>
                <w:rFonts w:eastAsia="Calibri"/>
                <w:b/>
                <w:sz w:val="18"/>
                <w:szCs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AB4DC2" w:rsidRPr="007E4443" w:rsidRDefault="00AB4DC2" w:rsidP="00AB4DC2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36"/>
        <w:gridCol w:w="565"/>
        <w:gridCol w:w="151"/>
        <w:gridCol w:w="2654"/>
        <w:gridCol w:w="3526"/>
        <w:gridCol w:w="136"/>
        <w:gridCol w:w="716"/>
        <w:gridCol w:w="207"/>
        <w:gridCol w:w="2447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gridSpan w:val="2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gridSpan w:val="2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B318A" w:rsidTr="0097358F">
        <w:trPr>
          <w:trHeight w:val="676"/>
          <w:jc w:val="center"/>
        </w:trPr>
        <w:tc>
          <w:tcPr>
            <w:tcW w:w="701" w:type="dxa"/>
            <w:gridSpan w:val="2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9B771C" w:rsidP="00F368AE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C01594">
              <w:rPr>
                <w:sz w:val="17"/>
                <w:szCs w:val="17"/>
              </w:rPr>
              <w:t xml:space="preserve">Английский язык для студентов, обучающихся на факультете автоматики и вычислительной техники : учебное пособие  / Л. И. Асадуллина [и др.]; Национальный исследовательский Томский политехнический университет (ТПУ). —Томск: Изд-во ТПУ, 2009. — URL: http://www.lib.tpu.ru/fulltext2/m/2011/m140.pdf (дата обращения: </w:t>
            </w:r>
            <w:r w:rsidR="00F368AE">
              <w:rPr>
                <w:sz w:val="17"/>
                <w:szCs w:val="17"/>
              </w:rPr>
              <w:t>23</w:t>
            </w:r>
            <w:r w:rsidRPr="00C01594">
              <w:rPr>
                <w:sz w:val="17"/>
                <w:szCs w:val="17"/>
              </w:rPr>
              <w:t>.0</w:t>
            </w:r>
            <w:r w:rsidR="00F41260" w:rsidRPr="00F41260">
              <w:rPr>
                <w:sz w:val="17"/>
                <w:szCs w:val="17"/>
              </w:rPr>
              <w:t>8</w:t>
            </w:r>
            <w:r w:rsidRPr="00C01594">
              <w:rPr>
                <w:sz w:val="17"/>
                <w:szCs w:val="17"/>
              </w:rPr>
              <w:t>.20</w:t>
            </w:r>
            <w:r w:rsidR="00340058">
              <w:rPr>
                <w:sz w:val="17"/>
                <w:szCs w:val="17"/>
              </w:rPr>
              <w:t>2</w:t>
            </w:r>
            <w:r w:rsidR="00F368AE">
              <w:rPr>
                <w:sz w:val="17"/>
                <w:szCs w:val="17"/>
              </w:rPr>
              <w:t>1</w:t>
            </w:r>
            <w:r w:rsidRPr="00C01594">
              <w:rPr>
                <w:sz w:val="17"/>
                <w:szCs w:val="17"/>
              </w:rPr>
              <w:t>).- Режим доступа: из сети НТБ ТПУ.-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CB318A" w:rsidRDefault="00DE0AF3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Э</w:t>
            </w:r>
            <w:r w:rsidR="0037394D" w:rsidRPr="00CB318A">
              <w:rPr>
                <w:sz w:val="17"/>
                <w:szCs w:val="17"/>
              </w:rPr>
              <w:t>Р 1</w:t>
            </w:r>
          </w:p>
        </w:tc>
        <w:tc>
          <w:tcPr>
            <w:tcW w:w="265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7394D" w:rsidRPr="00A6165A" w:rsidRDefault="008B4102" w:rsidP="00CB318A">
            <w:pPr>
              <w:contextualSpacing/>
              <w:jc w:val="both"/>
              <w:rPr>
                <w:sz w:val="17"/>
                <w:szCs w:val="17"/>
              </w:rPr>
            </w:pPr>
            <w:r w:rsidRPr="008B4102">
              <w:rPr>
                <w:rFonts w:eastAsia="Cambria"/>
                <w:sz w:val="17"/>
                <w:szCs w:val="17"/>
              </w:rPr>
              <w:t>Электронный курс на платформе MOODLe «Профессиональный иностранный язык (английский). Часть 4» для 8 семестра</w:t>
            </w:r>
            <w:r w:rsidR="00A6165A" w:rsidRPr="00A6165A"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AB4DC2" w:rsidRDefault="008B4102" w:rsidP="00CB318A">
            <w:pPr>
              <w:contextualSpacing/>
              <w:rPr>
                <w:sz w:val="17"/>
                <w:szCs w:val="17"/>
              </w:rPr>
            </w:pP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https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://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eor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lms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tpu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ru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/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course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/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view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php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?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id</w:t>
            </w:r>
            <w:r w:rsidRPr="00AB4DC2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=1308</w:t>
            </w:r>
          </w:p>
        </w:tc>
      </w:tr>
      <w:tr w:rsidR="0037394D" w:rsidRPr="009B771C" w:rsidTr="00A6165A">
        <w:trPr>
          <w:trHeight w:val="421"/>
          <w:jc w:val="center"/>
        </w:trPr>
        <w:tc>
          <w:tcPr>
            <w:tcW w:w="701" w:type="dxa"/>
            <w:gridSpan w:val="2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01594" w:rsidRPr="00340058" w:rsidRDefault="009B771C" w:rsidP="00C01594">
            <w:pPr>
              <w:pStyle w:val="afc"/>
              <w:spacing w:before="0"/>
              <w:contextualSpacing/>
              <w:jc w:val="both"/>
              <w:rPr>
                <w:sz w:val="17"/>
                <w:szCs w:val="17"/>
              </w:rPr>
            </w:pPr>
            <w:r w:rsidRPr="00C01594">
              <w:rPr>
                <w:sz w:val="17"/>
                <w:szCs w:val="17"/>
              </w:rPr>
              <w:t xml:space="preserve">Диденко, А. В. Письменная речь для студентов инженерных специальностей = Writing for engineering students : учебное пособие  / А. В. Диденко; Национальный исследовательский Томский политехнический университет (ТПУ). —Томск: Изд-во ТПУ, 2014. — URL: http://www.lib.tpu.ru/fulltext2/m/2014/m451.pdf (дата обращения: </w:t>
            </w:r>
            <w:r w:rsidR="00F368AE">
              <w:rPr>
                <w:sz w:val="17"/>
                <w:szCs w:val="17"/>
              </w:rPr>
              <w:t>23</w:t>
            </w:r>
            <w:r w:rsidRPr="00C01594">
              <w:rPr>
                <w:sz w:val="17"/>
                <w:szCs w:val="17"/>
              </w:rPr>
              <w:t>.0</w:t>
            </w:r>
            <w:r w:rsidR="00F41260" w:rsidRPr="00F41260">
              <w:rPr>
                <w:sz w:val="17"/>
                <w:szCs w:val="17"/>
              </w:rPr>
              <w:t>8</w:t>
            </w:r>
            <w:r w:rsidRPr="00C01594">
              <w:rPr>
                <w:sz w:val="17"/>
                <w:szCs w:val="17"/>
              </w:rPr>
              <w:t>.20</w:t>
            </w:r>
            <w:r w:rsidR="00340058">
              <w:rPr>
                <w:sz w:val="17"/>
                <w:szCs w:val="17"/>
              </w:rPr>
              <w:t>2</w:t>
            </w:r>
            <w:r w:rsidR="00F368AE">
              <w:rPr>
                <w:sz w:val="17"/>
                <w:szCs w:val="17"/>
              </w:rPr>
              <w:t>1</w:t>
            </w:r>
            <w:r w:rsidRPr="00C01594">
              <w:rPr>
                <w:sz w:val="17"/>
                <w:szCs w:val="17"/>
              </w:rPr>
              <w:t>).- Режим доступа: из сети НТБ ТПУ.- Текст: электронный</w:t>
            </w:r>
            <w:r w:rsidRPr="00093E9A">
              <w:rPr>
                <w:sz w:val="17"/>
                <w:szCs w:val="17"/>
              </w:rPr>
              <w:t>.</w:t>
            </w:r>
          </w:p>
          <w:p w:rsidR="0037394D" w:rsidRPr="00340058" w:rsidRDefault="00C01594" w:rsidP="00C01594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340058">
              <w:rPr>
                <w:sz w:val="17"/>
                <w:szCs w:val="17"/>
              </w:rPr>
              <w:tab/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340058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340058" w:rsidRDefault="00A6165A" w:rsidP="00CB318A">
            <w:pPr>
              <w:contextualSpacing/>
              <w:rPr>
                <w:sz w:val="17"/>
                <w:szCs w:val="17"/>
              </w:rPr>
            </w:pPr>
            <w:r w:rsidRPr="00340058"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340058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340058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9B771C" w:rsidTr="00A6165A">
        <w:trPr>
          <w:jc w:val="center"/>
        </w:trPr>
        <w:tc>
          <w:tcPr>
            <w:tcW w:w="701" w:type="dxa"/>
            <w:gridSpan w:val="2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7394D" w:rsidRPr="00340058" w:rsidRDefault="009B771C" w:rsidP="00F368AE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9B771C">
              <w:rPr>
                <w:sz w:val="17"/>
                <w:szCs w:val="17"/>
              </w:rPr>
              <w:t xml:space="preserve">Краснова, Т. И. Английский язык для специалистов в области интернет-технологий. </w:t>
            </w:r>
            <w:r w:rsidRPr="009B771C">
              <w:rPr>
                <w:sz w:val="17"/>
                <w:szCs w:val="17"/>
                <w:lang w:val="en-US"/>
              </w:rPr>
              <w:t>English</w:t>
            </w:r>
            <w:r w:rsidRPr="00F41260">
              <w:rPr>
                <w:sz w:val="17"/>
                <w:szCs w:val="17"/>
              </w:rPr>
              <w:t xml:space="preserve"> </w:t>
            </w:r>
            <w:r w:rsidRPr="009B771C">
              <w:rPr>
                <w:sz w:val="17"/>
                <w:szCs w:val="17"/>
                <w:lang w:val="en-US"/>
              </w:rPr>
              <w:t>for</w:t>
            </w:r>
            <w:r w:rsidRPr="00F41260">
              <w:rPr>
                <w:sz w:val="17"/>
                <w:szCs w:val="17"/>
              </w:rPr>
              <w:t xml:space="preserve"> </w:t>
            </w:r>
            <w:r w:rsidRPr="009B771C">
              <w:rPr>
                <w:sz w:val="17"/>
                <w:szCs w:val="17"/>
                <w:lang w:val="en-US"/>
              </w:rPr>
              <w:t>Internet</w:t>
            </w:r>
            <w:r w:rsidRPr="00F41260">
              <w:rPr>
                <w:sz w:val="17"/>
                <w:szCs w:val="17"/>
              </w:rPr>
              <w:t xml:space="preserve"> </w:t>
            </w:r>
            <w:r w:rsidRPr="009B771C">
              <w:rPr>
                <w:sz w:val="17"/>
                <w:szCs w:val="17"/>
                <w:lang w:val="en-US"/>
              </w:rPr>
              <w:t>Technologies</w:t>
            </w:r>
            <w:r w:rsidRPr="00F41260">
              <w:rPr>
                <w:sz w:val="17"/>
                <w:szCs w:val="17"/>
              </w:rPr>
              <w:t xml:space="preserve"> : </w:t>
            </w:r>
            <w:r w:rsidRPr="009B771C">
              <w:rPr>
                <w:sz w:val="17"/>
                <w:szCs w:val="17"/>
              </w:rPr>
              <w:t>Учебное</w:t>
            </w:r>
            <w:r w:rsidRPr="009B771C">
              <w:rPr>
                <w:sz w:val="17"/>
                <w:szCs w:val="17"/>
                <w:lang w:val="en-US"/>
              </w:rPr>
              <w:t xml:space="preserve"> </w:t>
            </w:r>
            <w:r w:rsidRPr="009B771C">
              <w:rPr>
                <w:sz w:val="17"/>
                <w:szCs w:val="17"/>
              </w:rPr>
              <w:t>пособие</w:t>
            </w:r>
            <w:r w:rsidRPr="009B771C">
              <w:rPr>
                <w:sz w:val="17"/>
                <w:szCs w:val="17"/>
                <w:lang w:val="en-US"/>
              </w:rPr>
              <w:t xml:space="preserve"> / </w:t>
            </w:r>
            <w:r w:rsidRPr="009B771C">
              <w:rPr>
                <w:sz w:val="17"/>
                <w:szCs w:val="17"/>
              </w:rPr>
              <w:t>Краснова</w:t>
            </w:r>
            <w:r w:rsidRPr="009B771C">
              <w:rPr>
                <w:sz w:val="17"/>
                <w:szCs w:val="17"/>
                <w:lang w:val="en-US"/>
              </w:rPr>
              <w:t xml:space="preserve"> </w:t>
            </w:r>
            <w:r w:rsidRPr="009B771C">
              <w:rPr>
                <w:sz w:val="17"/>
                <w:szCs w:val="17"/>
              </w:rPr>
              <w:t>Т</w:t>
            </w:r>
            <w:r w:rsidRPr="009B771C">
              <w:rPr>
                <w:sz w:val="17"/>
                <w:szCs w:val="17"/>
                <w:lang w:val="en-US"/>
              </w:rPr>
              <w:t xml:space="preserve">. </w:t>
            </w:r>
            <w:r w:rsidRPr="009B771C">
              <w:rPr>
                <w:sz w:val="17"/>
                <w:szCs w:val="17"/>
              </w:rPr>
              <w:t>И</w:t>
            </w:r>
            <w:r w:rsidRPr="009B771C">
              <w:rPr>
                <w:sz w:val="17"/>
                <w:szCs w:val="17"/>
                <w:lang w:val="en-US"/>
              </w:rPr>
              <w:t xml:space="preserve">., </w:t>
            </w:r>
            <w:r w:rsidRPr="009B771C">
              <w:rPr>
                <w:sz w:val="17"/>
                <w:szCs w:val="17"/>
              </w:rPr>
              <w:t>Вичугов</w:t>
            </w:r>
            <w:r w:rsidRPr="009B771C">
              <w:rPr>
                <w:sz w:val="17"/>
                <w:szCs w:val="17"/>
                <w:lang w:val="en-US"/>
              </w:rPr>
              <w:t xml:space="preserve"> </w:t>
            </w:r>
            <w:r w:rsidRPr="009B771C">
              <w:rPr>
                <w:sz w:val="17"/>
                <w:szCs w:val="17"/>
              </w:rPr>
              <w:t>В</w:t>
            </w:r>
            <w:r w:rsidRPr="009B771C">
              <w:rPr>
                <w:sz w:val="17"/>
                <w:szCs w:val="17"/>
                <w:lang w:val="en-US"/>
              </w:rPr>
              <w:t xml:space="preserve">. </w:t>
            </w:r>
            <w:r w:rsidRPr="009B771C">
              <w:rPr>
                <w:sz w:val="17"/>
                <w:szCs w:val="17"/>
              </w:rPr>
              <w:t>Н</w:t>
            </w:r>
            <w:r w:rsidRPr="009B771C">
              <w:rPr>
                <w:sz w:val="17"/>
                <w:szCs w:val="17"/>
                <w:lang w:val="en-US"/>
              </w:rPr>
              <w:t xml:space="preserve">.. </w:t>
            </w:r>
            <w:r w:rsidRPr="009B771C">
              <w:rPr>
                <w:sz w:val="17"/>
                <w:szCs w:val="17"/>
              </w:rPr>
              <w:t xml:space="preserve">— 2-е изд.. —Москва: Юрайт, 2019. — 205 с. — Высшее образование. — URL:  https://urait.ru/bcode/433951 (дата обращения: </w:t>
            </w:r>
            <w:r w:rsidR="00F368AE">
              <w:rPr>
                <w:sz w:val="17"/>
                <w:szCs w:val="17"/>
              </w:rPr>
              <w:t>23</w:t>
            </w:r>
            <w:r w:rsidRPr="009B771C">
              <w:rPr>
                <w:sz w:val="17"/>
                <w:szCs w:val="17"/>
              </w:rPr>
              <w:t>.0</w:t>
            </w:r>
            <w:r w:rsidR="00F41260" w:rsidRPr="00F41260">
              <w:rPr>
                <w:sz w:val="17"/>
                <w:szCs w:val="17"/>
              </w:rPr>
              <w:t>8</w:t>
            </w:r>
            <w:r w:rsidRPr="009B771C">
              <w:rPr>
                <w:sz w:val="17"/>
                <w:szCs w:val="17"/>
              </w:rPr>
              <w:t>.20</w:t>
            </w:r>
            <w:r w:rsidR="00340058">
              <w:rPr>
                <w:sz w:val="17"/>
                <w:szCs w:val="17"/>
              </w:rPr>
              <w:t>2</w:t>
            </w:r>
            <w:r w:rsidR="00F368AE">
              <w:rPr>
                <w:sz w:val="17"/>
                <w:szCs w:val="17"/>
              </w:rPr>
              <w:t>1</w:t>
            </w:r>
            <w:r w:rsidRPr="009B771C">
              <w:rPr>
                <w:sz w:val="17"/>
                <w:szCs w:val="17"/>
              </w:rPr>
              <w:t>). — Режим доступа: из корпоративной сети ТПУ.- Текст</w:t>
            </w:r>
            <w:r w:rsidRPr="00340058">
              <w:rPr>
                <w:sz w:val="17"/>
                <w:szCs w:val="17"/>
              </w:rPr>
              <w:t xml:space="preserve">: </w:t>
            </w:r>
            <w:r w:rsidRPr="009B771C">
              <w:rPr>
                <w:sz w:val="17"/>
                <w:szCs w:val="17"/>
              </w:rPr>
              <w:t>электронный</w:t>
            </w:r>
            <w:r w:rsidRPr="00340058">
              <w:rPr>
                <w:sz w:val="17"/>
                <w:szCs w:val="17"/>
              </w:rPr>
              <w:t>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340058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40058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340058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40058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gridSpan w:val="2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CB318A">
              <w:rPr>
                <w:b/>
                <w:sz w:val="17"/>
                <w:szCs w:val="17"/>
                <w:lang w:val="en-US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CB318A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F41260" w:rsidTr="009B771C">
        <w:trPr>
          <w:trHeight w:val="519"/>
          <w:jc w:val="center"/>
        </w:trPr>
        <w:tc>
          <w:tcPr>
            <w:tcW w:w="701" w:type="dxa"/>
            <w:gridSpan w:val="2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37394D" w:rsidRPr="009B771C" w:rsidRDefault="009B771C" w:rsidP="009B771C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C01594">
              <w:rPr>
                <w:sz w:val="17"/>
                <w:szCs w:val="17"/>
                <w:lang w:val="en-US"/>
              </w:rPr>
              <w:t>Boeckner, K. Oxford English for Computing; Student`s Book / K. Boeckner, C. P. Brown. — Oxford: Oxford University Press, 1997. — 212 p.- Текст: непосредственный.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9B771C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9B771C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9B771C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9B771C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37394D" w:rsidRPr="00F41260" w:rsidTr="00A6165A">
        <w:trPr>
          <w:jc w:val="center"/>
        </w:trPr>
        <w:tc>
          <w:tcPr>
            <w:tcW w:w="701" w:type="dxa"/>
            <w:gridSpan w:val="2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gridSpan w:val="3"/>
            <w:tcBorders>
              <w:right w:val="single" w:sz="4" w:space="0" w:color="auto"/>
            </w:tcBorders>
          </w:tcPr>
          <w:p w:rsidR="0037394D" w:rsidRPr="00A75D38" w:rsidRDefault="009B771C" w:rsidP="009B771C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Esteras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,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R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.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S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.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Infotech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.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English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for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computer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users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: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Student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'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s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Book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/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S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.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R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.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Esteras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. — 2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nd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ed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.. —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Cambridge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: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Cambridge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University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Press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, 2001. — 160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p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.-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</w:rPr>
              <w:t>Текст</w:t>
            </w:r>
            <w:r w:rsidRPr="00A75D38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: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</w:rPr>
              <w:t>непосредственный</w:t>
            </w:r>
            <w:r w:rsidRPr="00A75D38">
              <w:rPr>
                <w:sz w:val="17"/>
                <w:szCs w:val="17"/>
                <w:lang w:val="en-US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A75D38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75D38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A75D38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75D38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C01594" w:rsidRPr="00F41260" w:rsidTr="00A6165A">
        <w:trPr>
          <w:gridAfter w:val="2"/>
          <w:wAfter w:w="7032" w:type="dxa"/>
          <w:jc w:val="center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1594" w:rsidRPr="00A75D38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1594" w:rsidRPr="00A75D38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C01594" w:rsidRPr="00A75D38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1594" w:rsidRPr="00A75D38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</w:tbl>
    <w:p w:rsidR="00CB318A" w:rsidRPr="00A75D38" w:rsidRDefault="00CB318A" w:rsidP="004F5027">
      <w:pPr>
        <w:rPr>
          <w:lang w:val="en-US"/>
        </w:rPr>
      </w:pPr>
    </w:p>
    <w:p w:rsidR="00A17527" w:rsidRDefault="000E4CCA" w:rsidP="004F5027">
      <w:r>
        <w:t xml:space="preserve">Разработчик: </w:t>
      </w:r>
      <w:r w:rsidR="00C01594">
        <w:t>доцент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C01594">
        <w:t>Ю.А. Зеремская</w:t>
      </w:r>
    </w:p>
    <w:p w:rsidR="00454436" w:rsidRDefault="00454436" w:rsidP="00454436">
      <w:pPr>
        <w:ind w:left="708" w:firstLine="708"/>
      </w:pPr>
    </w:p>
    <w:p w:rsidR="003608C2" w:rsidRDefault="00833031">
      <w:r>
        <w:t>2</w:t>
      </w:r>
      <w:r w:rsidR="00F368AE">
        <w:t>3</w:t>
      </w:r>
      <w:r w:rsidR="000E4CCA">
        <w:t>.</w:t>
      </w:r>
      <w:r w:rsidR="00C42FF7" w:rsidRPr="00314F87">
        <w:t>0</w:t>
      </w:r>
      <w:r w:rsidR="00F41260">
        <w:rPr>
          <w:lang w:val="en-US"/>
        </w:rPr>
        <w:t>8</w:t>
      </w:r>
      <w:r w:rsidR="000E4CCA">
        <w:t>.</w:t>
      </w:r>
      <w:r w:rsidR="00DE0AF3">
        <w:t>20</w:t>
      </w:r>
      <w:r w:rsidR="00340058">
        <w:t>2</w:t>
      </w:r>
      <w:r w:rsidR="00F368AE">
        <w:t>1</w:t>
      </w:r>
    </w:p>
    <w:sectPr w:rsidR="003608C2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compat/>
  <w:rsids>
    <w:rsidRoot w:val="00877DA7"/>
    <w:rsid w:val="000328AA"/>
    <w:rsid w:val="00052316"/>
    <w:rsid w:val="0005600E"/>
    <w:rsid w:val="000579CA"/>
    <w:rsid w:val="0006789B"/>
    <w:rsid w:val="00093E9A"/>
    <w:rsid w:val="000A515F"/>
    <w:rsid w:val="000D368C"/>
    <w:rsid w:val="000E1B7A"/>
    <w:rsid w:val="000E4CCA"/>
    <w:rsid w:val="000F4627"/>
    <w:rsid w:val="0010552B"/>
    <w:rsid w:val="0013468C"/>
    <w:rsid w:val="001657DC"/>
    <w:rsid w:val="00174B09"/>
    <w:rsid w:val="00180017"/>
    <w:rsid w:val="00197B0F"/>
    <w:rsid w:val="001A2880"/>
    <w:rsid w:val="001E337F"/>
    <w:rsid w:val="001F395E"/>
    <w:rsid w:val="002000DB"/>
    <w:rsid w:val="00255FCC"/>
    <w:rsid w:val="002A265B"/>
    <w:rsid w:val="002A6485"/>
    <w:rsid w:val="002C1756"/>
    <w:rsid w:val="002C78F3"/>
    <w:rsid w:val="002D041E"/>
    <w:rsid w:val="002D20F9"/>
    <w:rsid w:val="00314F87"/>
    <w:rsid w:val="00322A8B"/>
    <w:rsid w:val="00340058"/>
    <w:rsid w:val="003608C2"/>
    <w:rsid w:val="00363F3E"/>
    <w:rsid w:val="00371D21"/>
    <w:rsid w:val="0037394D"/>
    <w:rsid w:val="00385CA3"/>
    <w:rsid w:val="003A3779"/>
    <w:rsid w:val="003C0F8E"/>
    <w:rsid w:val="003E3828"/>
    <w:rsid w:val="0040264E"/>
    <w:rsid w:val="00424A58"/>
    <w:rsid w:val="00426B39"/>
    <w:rsid w:val="00426C45"/>
    <w:rsid w:val="004321FB"/>
    <w:rsid w:val="00445C9E"/>
    <w:rsid w:val="00451A92"/>
    <w:rsid w:val="00451BCA"/>
    <w:rsid w:val="00454436"/>
    <w:rsid w:val="0045724B"/>
    <w:rsid w:val="004945FE"/>
    <w:rsid w:val="004A2B49"/>
    <w:rsid w:val="004B7B9E"/>
    <w:rsid w:val="004D22E9"/>
    <w:rsid w:val="004F5027"/>
    <w:rsid w:val="005037F6"/>
    <w:rsid w:val="0052644E"/>
    <w:rsid w:val="00564C5A"/>
    <w:rsid w:val="0057514D"/>
    <w:rsid w:val="00576F6E"/>
    <w:rsid w:val="00580B84"/>
    <w:rsid w:val="005A4E91"/>
    <w:rsid w:val="005D6C56"/>
    <w:rsid w:val="005F3551"/>
    <w:rsid w:val="005F419D"/>
    <w:rsid w:val="00611040"/>
    <w:rsid w:val="00636616"/>
    <w:rsid w:val="00640929"/>
    <w:rsid w:val="0066712B"/>
    <w:rsid w:val="006712EB"/>
    <w:rsid w:val="00683402"/>
    <w:rsid w:val="00694058"/>
    <w:rsid w:val="006B0C69"/>
    <w:rsid w:val="006C0FDF"/>
    <w:rsid w:val="006C1B38"/>
    <w:rsid w:val="0074207C"/>
    <w:rsid w:val="00764BD7"/>
    <w:rsid w:val="0077113D"/>
    <w:rsid w:val="00790142"/>
    <w:rsid w:val="00791443"/>
    <w:rsid w:val="00792BC1"/>
    <w:rsid w:val="007A4377"/>
    <w:rsid w:val="007C3616"/>
    <w:rsid w:val="007D27B7"/>
    <w:rsid w:val="007E4443"/>
    <w:rsid w:val="007F5A6B"/>
    <w:rsid w:val="007F6010"/>
    <w:rsid w:val="007F7D44"/>
    <w:rsid w:val="00800429"/>
    <w:rsid w:val="008026A7"/>
    <w:rsid w:val="00804A35"/>
    <w:rsid w:val="00811F85"/>
    <w:rsid w:val="008268DF"/>
    <w:rsid w:val="00833031"/>
    <w:rsid w:val="0083480E"/>
    <w:rsid w:val="00850851"/>
    <w:rsid w:val="00851AD5"/>
    <w:rsid w:val="00877DA7"/>
    <w:rsid w:val="008833A1"/>
    <w:rsid w:val="008B02FC"/>
    <w:rsid w:val="008B4102"/>
    <w:rsid w:val="008C56B2"/>
    <w:rsid w:val="008E157B"/>
    <w:rsid w:val="008E6FBF"/>
    <w:rsid w:val="00915ABA"/>
    <w:rsid w:val="0097358F"/>
    <w:rsid w:val="0097606C"/>
    <w:rsid w:val="009B0FB9"/>
    <w:rsid w:val="009B771C"/>
    <w:rsid w:val="00A17527"/>
    <w:rsid w:val="00A6165A"/>
    <w:rsid w:val="00A75D38"/>
    <w:rsid w:val="00A76BD1"/>
    <w:rsid w:val="00A92121"/>
    <w:rsid w:val="00AB4DC2"/>
    <w:rsid w:val="00AB79A2"/>
    <w:rsid w:val="00AF2105"/>
    <w:rsid w:val="00AF6CBE"/>
    <w:rsid w:val="00B07BD2"/>
    <w:rsid w:val="00B13594"/>
    <w:rsid w:val="00B56916"/>
    <w:rsid w:val="00B669C8"/>
    <w:rsid w:val="00B95DB0"/>
    <w:rsid w:val="00BB2ACB"/>
    <w:rsid w:val="00BD11A6"/>
    <w:rsid w:val="00BE0115"/>
    <w:rsid w:val="00C01594"/>
    <w:rsid w:val="00C1673D"/>
    <w:rsid w:val="00C34881"/>
    <w:rsid w:val="00C42FF7"/>
    <w:rsid w:val="00C56373"/>
    <w:rsid w:val="00C634F4"/>
    <w:rsid w:val="00C74E4C"/>
    <w:rsid w:val="00C820DD"/>
    <w:rsid w:val="00C82D42"/>
    <w:rsid w:val="00CA796A"/>
    <w:rsid w:val="00CB22E0"/>
    <w:rsid w:val="00CB318A"/>
    <w:rsid w:val="00CC0020"/>
    <w:rsid w:val="00D0613D"/>
    <w:rsid w:val="00D679D0"/>
    <w:rsid w:val="00D76C9B"/>
    <w:rsid w:val="00D865B5"/>
    <w:rsid w:val="00DB6ABF"/>
    <w:rsid w:val="00DD3734"/>
    <w:rsid w:val="00DD5061"/>
    <w:rsid w:val="00DE0AF3"/>
    <w:rsid w:val="00E24E77"/>
    <w:rsid w:val="00E4672E"/>
    <w:rsid w:val="00E75C74"/>
    <w:rsid w:val="00E8163B"/>
    <w:rsid w:val="00E91CBB"/>
    <w:rsid w:val="00EB3640"/>
    <w:rsid w:val="00EB782B"/>
    <w:rsid w:val="00EC2054"/>
    <w:rsid w:val="00ED1903"/>
    <w:rsid w:val="00F0535B"/>
    <w:rsid w:val="00F06206"/>
    <w:rsid w:val="00F25949"/>
    <w:rsid w:val="00F32C63"/>
    <w:rsid w:val="00F368AE"/>
    <w:rsid w:val="00F41260"/>
    <w:rsid w:val="00F56BF5"/>
    <w:rsid w:val="00F64FC9"/>
    <w:rsid w:val="00F81ADF"/>
    <w:rsid w:val="00F9765E"/>
    <w:rsid w:val="00FB49EA"/>
    <w:rsid w:val="00FD3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17C65-8598-4E22-A66D-197BB7E01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22</cp:revision>
  <cp:lastPrinted>2019-08-27T14:56:00Z</cp:lastPrinted>
  <dcterms:created xsi:type="dcterms:W3CDTF">2020-04-24T04:28:00Z</dcterms:created>
  <dcterms:modified xsi:type="dcterms:W3CDTF">2021-10-08T08:24:00Z</dcterms:modified>
</cp:coreProperties>
</file>